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1455E"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w:t>
      </w:r>
    </w:p>
    <w:p w14:paraId="197F111A" w14:textId="77777777" w:rsidR="007C039E" w:rsidRDefault="007C039E" w:rsidP="0012522C">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xml:space="preserve">THIS </w:t>
      </w: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 (the "Agreement")  dated </w:t>
      </w:r>
      <w:r w:rsidRPr="005D7A6F">
        <w:rPr>
          <w:rFonts w:ascii="Times" w:eastAsia="Times" w:hAnsi="Times" w:cs="Times"/>
          <w:b/>
          <w:bCs/>
          <w:noProof/>
          <w:color w:val="000000"/>
          <w:lang w:val="en-US" w:eastAsia="en-US" w:bidi="ar-SA"/>
        </w:rPr>
        <w:t>January 1, 2015</w:t>
      </w:r>
      <w:r>
        <w:rPr>
          <w:rFonts w:ascii="Times" w:eastAsia="Times" w:hAnsi="Times" w:cs="Times"/>
          <w:b/>
          <w:bCs/>
          <w:color w:val="000000"/>
          <w:lang w:val="en-US" w:eastAsia="en-US" w:bidi="ar-SA"/>
        </w:rPr>
        <w:br/>
      </w:r>
      <w:r>
        <w:rPr>
          <w:rFonts w:ascii="Times" w:eastAsia="Times" w:hAnsi="Times" w:cs="Times"/>
          <w:b/>
          <w:bCs/>
          <w:color w:val="000000"/>
          <w:lang w:val="en-US" w:eastAsia="en-US" w:bidi="ar-SA"/>
        </w:rPr>
        <w:br/>
        <w:t>BETWEEN:</w:t>
      </w:r>
    </w:p>
    <w:p w14:paraId="3ABFBFC7"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Adventure Works Cycles</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of </w:t>
      </w:r>
      <w:r w:rsidRPr="005D7A6F">
        <w:rPr>
          <w:rFonts w:ascii="Times" w:eastAsia="Times" w:hAnsi="Times" w:cs="Times"/>
          <w:noProof/>
          <w:color w:val="000000"/>
          <w:lang w:val="en-US" w:eastAsia="en-US" w:bidi="ar-SA"/>
        </w:rPr>
        <w:t>Twelve Main Street</w:t>
      </w:r>
      <w:r>
        <w:rPr>
          <w:rFonts w:ascii="Times" w:eastAsia="Times" w:hAnsi="Times" w:cs="Times"/>
          <w:color w:val="000000"/>
          <w:lang w:val="en-US" w:eastAsia="en-US" w:bidi="ar-SA"/>
        </w:rPr>
        <w:t>,</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NY</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11948</w:t>
      </w:r>
      <w:r>
        <w:rPr>
          <w:rFonts w:ascii="Times" w:eastAsia="Times" w:hAnsi="Times" w:cs="Times"/>
          <w:color w:val="000000"/>
          <w:lang w:val="en-US" w:eastAsia="en-US" w:bidi="ar-SA"/>
        </w:rPr>
        <w:br/>
        <w:t xml:space="preserve">(the "Client") </w:t>
      </w:r>
    </w:p>
    <w:p w14:paraId="692D0B02"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AND -</w:t>
      </w:r>
    </w:p>
    <w:p w14:paraId="000C4424"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Debra Berger</w:t>
      </w:r>
      <w:r>
        <w:rPr>
          <w:rFonts w:ascii="Times" w:eastAsia="Times" w:hAnsi="Times" w:cs="Times"/>
          <w:color w:val="000000"/>
          <w:lang w:val="en-US" w:eastAsia="en-US" w:bidi="ar-SA"/>
        </w:rPr>
        <w:t xml:space="preserve"> of </w:t>
      </w:r>
      <w:r w:rsidRPr="005D7A6F">
        <w:rPr>
          <w:rFonts w:ascii="Times" w:eastAsia="Times" w:hAnsi="Times" w:cs="Times"/>
          <w:noProof/>
          <w:color w:val="000000"/>
          <w:lang w:val="en-US" w:eastAsia="en-US" w:bidi="ar-SA"/>
        </w:rPr>
        <w:t>10 Woodgrove Way, Bellevue, WA 98004</w:t>
      </w:r>
      <w:r>
        <w:rPr>
          <w:rFonts w:ascii="Times" w:eastAsia="Times" w:hAnsi="Times" w:cs="Times"/>
          <w:color w:val="000000"/>
          <w:lang w:val="en-US" w:eastAsia="en-US" w:bidi="ar-SA"/>
        </w:rPr>
        <w:br/>
        <w:t xml:space="preserve">(the "Contractor"). </w:t>
      </w:r>
    </w:p>
    <w:p w14:paraId="719EC894" w14:textId="77777777" w:rsidR="007C039E" w:rsidRDefault="007C039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BACKGROUND:</w:t>
      </w:r>
    </w:p>
    <w:p w14:paraId="7381DC1C" w14:textId="77777777" w:rsidR="007C039E" w:rsidRDefault="007C039E">
      <w:pPr>
        <w:pStyle w:val="outputPageli"/>
        <w:numPr>
          <w:ilvl w:val="0"/>
          <w:numId w:val="1"/>
        </w:numPr>
        <w:spacing w:before="240" w:after="360" w:line="360" w:lineRule="atLeast"/>
        <w:ind w:left="765" w:right="45" w:hanging="333"/>
        <w:rPr>
          <w:rFonts w:ascii="Times" w:eastAsia="Times" w:hAnsi="Times" w:cs="Times"/>
          <w:color w:val="000000"/>
          <w:lang w:val="en-US" w:eastAsia="en-US" w:bidi="ar-SA"/>
        </w:rPr>
      </w:pPr>
      <w:r>
        <w:rPr>
          <w:rFonts w:ascii="Times" w:eastAsia="Times" w:hAnsi="Times" w:cs="Times"/>
          <w:color w:val="000000"/>
          <w:lang w:val="en-US" w:eastAsia="en-US" w:bidi="ar-SA"/>
        </w:rPr>
        <w:t>The Client is of the opinion that the Contractor has the necessary qualifications, experience and abilities to provide services to the Client.</w:t>
      </w:r>
    </w:p>
    <w:p w14:paraId="57E61FDF" w14:textId="77777777" w:rsidR="007C039E" w:rsidRDefault="007C039E">
      <w:pPr>
        <w:pStyle w:val="outputPageli"/>
        <w:numPr>
          <w:ilvl w:val="0"/>
          <w:numId w:val="1"/>
        </w:numPr>
        <w:spacing w:after="240" w:line="360" w:lineRule="atLeast"/>
        <w:ind w:left="765" w:right="45" w:hanging="320"/>
        <w:rPr>
          <w:rFonts w:ascii="Times" w:eastAsia="Times" w:hAnsi="Times" w:cs="Times"/>
          <w:color w:val="000000"/>
          <w:lang w:val="en-US" w:eastAsia="en-US" w:bidi="ar-SA"/>
        </w:rPr>
      </w:pPr>
      <w:r>
        <w:rPr>
          <w:rFonts w:ascii="Times" w:eastAsia="Times" w:hAnsi="Times" w:cs="Times"/>
          <w:color w:val="000000"/>
          <w:lang w:val="en-US" w:eastAsia="en-US" w:bidi="ar-SA"/>
        </w:rPr>
        <w:t>The Contractor is agreeable to providing such services to the Client on the terms and conditions set out in this Agreement.</w:t>
      </w:r>
    </w:p>
    <w:p w14:paraId="32619809" w14:textId="77777777" w:rsidR="007C039E" w:rsidRDefault="007C039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CONSIDERATION OF</w:t>
      </w:r>
      <w:r>
        <w:rPr>
          <w:rFonts w:ascii="Times" w:eastAsia="Times" w:hAnsi="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65126BEE"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 xml:space="preserve">Services Provided </w:t>
      </w:r>
    </w:p>
    <w:p w14:paraId="0EC3816D" w14:textId="77777777" w:rsidR="007C039E" w:rsidRDefault="007C039E">
      <w:pPr>
        <w:pStyle w:val="outputPageli"/>
        <w:numPr>
          <w:ilvl w:val="0"/>
          <w:numId w:val="2"/>
        </w:numPr>
        <w:spacing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hereby agrees to engage the Contractor to provide the Client with services (the "Services") consisting of: </w:t>
      </w:r>
    </w:p>
    <w:p w14:paraId="7D48DEA7" w14:textId="77777777" w:rsidR="007C039E" w:rsidRDefault="007C039E">
      <w:pPr>
        <w:pStyle w:val="outputPagelili"/>
        <w:numPr>
          <w:ilvl w:val="1"/>
          <w:numId w:val="2"/>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Contractor will provide </w:t>
      </w:r>
      <w:r w:rsidRPr="005D7A6F">
        <w:rPr>
          <w:rFonts w:ascii="Times" w:eastAsia="Times" w:hAnsi="Times" w:cs="Times"/>
          <w:noProof/>
          <w:color w:val="000000"/>
          <w:lang w:val="en-US" w:eastAsia="en-US" w:bidi="ar-SA"/>
        </w:rPr>
        <w:t>Marketing</w:t>
      </w:r>
      <w:r>
        <w:rPr>
          <w:rFonts w:ascii="Times" w:eastAsia="Times" w:hAnsi="Times" w:cs="Times"/>
          <w:color w:val="000000"/>
          <w:lang w:val="en-US" w:eastAsia="en-US" w:bidi="ar-SA"/>
        </w:rPr>
        <w:t xml:space="preserve"> services for the Client.</w:t>
      </w:r>
    </w:p>
    <w:p w14:paraId="6F92A560"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Services will also include any other tasks which the Parties may agree on. The Contractor hereby agrees to provide such Services to the Client.</w:t>
      </w:r>
    </w:p>
    <w:p w14:paraId="67DF45B0"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Term of Agreement</w:t>
      </w:r>
    </w:p>
    <w:p w14:paraId="7B816DD7"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2F5FC971"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In the event that either Party wishes to terminate this Agreement prior to completion of the Services, that Party will be required to provide at least 15 days' notice to the other Party.</w:t>
      </w:r>
    </w:p>
    <w:p w14:paraId="08BFC31B"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Performance</w:t>
      </w:r>
    </w:p>
    <w:p w14:paraId="3FAC8820"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Parties agree to do everything necessary to ensure that the terms of this Agreement take effect.</w:t>
      </w:r>
    </w:p>
    <w:p w14:paraId="58EEF8A2"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Currency</w:t>
      </w:r>
    </w:p>
    <w:p w14:paraId="62C543DA"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Except as otherwise provided in this Agreement, all monetary amounts referred to in this Agreement are in US Dollars.</w:t>
      </w:r>
    </w:p>
    <w:p w14:paraId="44C8FCB4"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Compensation</w:t>
      </w:r>
    </w:p>
    <w:p w14:paraId="6D935E8E"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lang w:val="en-US" w:eastAsia="en-US" w:bidi="ar-SA"/>
        </w:rPr>
        <w:t>90000</w:t>
      </w:r>
      <w:r>
        <w:rPr>
          <w:rFonts w:ascii="Times" w:eastAsia="Times" w:hAnsi="Times" w:cs="Times"/>
          <w:color w:val="000000"/>
          <w:lang w:val="en-US" w:eastAsia="en-US" w:bidi="ar-SA"/>
        </w:rPr>
        <w:t>.</w:t>
      </w:r>
    </w:p>
    <w:p w14:paraId="499F4D45"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will be payable upon completion of the Services.</w:t>
      </w:r>
    </w:p>
    <w:p w14:paraId="7F642841"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14:paraId="40693DCC"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Reimbursement of Expenses</w:t>
      </w:r>
    </w:p>
    <w:p w14:paraId="2074A270"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connection with providing the Services hereunder, the Contractor will only be reimbursed for expenses that have been approved in advance.</w:t>
      </w:r>
    </w:p>
    <w:p w14:paraId="358868AC"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furnish vouchers to the Client for all such expenses.</w:t>
      </w:r>
    </w:p>
    <w:p w14:paraId="4D245AFC"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Additional Resources</w:t>
      </w:r>
    </w:p>
    <w:p w14:paraId="06C360D9" w14:textId="77777777" w:rsidR="007C039E" w:rsidRDefault="007C039E">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agrees to provide, for the use of the Contractor in providing the Services, the following resources: </w:t>
      </w:r>
    </w:p>
    <w:p w14:paraId="10671C82" w14:textId="77777777" w:rsidR="007C039E" w:rsidRDefault="007C039E">
      <w:pPr>
        <w:pStyle w:val="outputPagelili"/>
        <w:numPr>
          <w:ilvl w:val="1"/>
          <w:numId w:val="3"/>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The Client will provide work space and network access.</w:t>
      </w:r>
    </w:p>
    <w:p w14:paraId="5EBD5921"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Confidentiality</w:t>
      </w:r>
    </w:p>
    <w:p w14:paraId="21111FC8"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8FCF880"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0BD60CDC"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2DB81CE7"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Non-Competition</w:t>
      </w:r>
    </w:p>
    <w:p w14:paraId="0B39A09D"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lang w:val="en-US" w:eastAsia="en-US" w:bidi="ar-SA"/>
        </w:rPr>
        <w:t>one year</w:t>
      </w:r>
      <w:r>
        <w:rPr>
          <w:rFonts w:ascii="Times" w:eastAsia="Times" w:hAnsi="Times" w:cs="Times"/>
          <w:color w:val="000000"/>
          <w:lang w:eastAsia="en-US" w:bidi="ar-SA"/>
        </w:rPr>
        <w:t xml:space="preserve"> </w:t>
      </w:r>
      <w:r>
        <w:rPr>
          <w:rFonts w:ascii="Times" w:eastAsia="Times" w:hAnsi="Times" w:cs="Times"/>
          <w:color w:val="000000"/>
          <w:lang w:val="en-US" w:eastAsia="en-US" w:bidi="ar-SA"/>
        </w:rPr>
        <w:t>from the date of such expiration or termination.</w:t>
      </w:r>
    </w:p>
    <w:p w14:paraId="3CD3609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Ownership of Materials and Intellectual Property</w:t>
      </w:r>
    </w:p>
    <w:p w14:paraId="142CFACA"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1C9DD5E0"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6E22B89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Return of Property</w:t>
      </w:r>
    </w:p>
    <w:p w14:paraId="45100D89"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14:paraId="13E41FB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Capacity/Independent Contractor</w:t>
      </w:r>
    </w:p>
    <w:p w14:paraId="31A11B8D" w14:textId="77777777" w:rsidR="007C039E" w:rsidRPr="00E2568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lang w:val="en-US" w:eastAsia="en-US" w:bidi="ar-SA"/>
        </w:rPr>
        <w:br/>
      </w:r>
      <w:r>
        <w:rPr>
          <w:rFonts w:ascii="Times" w:eastAsia="Times" w:hAnsi="Times" w:cs="Times"/>
          <w:color w:val="000000"/>
          <w:lang w:val="en-US" w:eastAsia="en-US" w:bidi="ar-SA"/>
        </w:rPr>
        <w:br/>
      </w:r>
      <w:r w:rsidRPr="004F3E8C">
        <w:rPr>
          <w:rFonts w:ascii="Times" w:eastAsia="Times" w:hAnsi="Times" w:cs="Times"/>
          <w:color w:val="000000"/>
          <w:u w:val="single"/>
          <w:lang w:eastAsia="en-US" w:bidi="ar-SA"/>
        </w:rPr>
        <w:t>Governance</w:t>
      </w:r>
    </w:p>
    <w:p w14:paraId="0CAABDED" w14:textId="77777777" w:rsidR="007C039E" w:rsidRPr="004F3E8C"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eastAsia="en-US" w:bidi="ar-SA"/>
        </w:rPr>
        <w:t xml:space="preserve">This agreement and all services rendered hereunder shall be governed under the laws of the state of </w:t>
      </w:r>
      <w:r w:rsidRPr="005D7A6F">
        <w:rPr>
          <w:rFonts w:ascii="Times" w:eastAsia="Times" w:hAnsi="Times" w:cs="Times"/>
          <w:noProof/>
          <w:color w:val="000000"/>
          <w:lang w:eastAsia="en-US" w:bidi="ar-SA"/>
        </w:rPr>
        <w:t>Delaware</w:t>
      </w:r>
      <w:r>
        <w:rPr>
          <w:rFonts w:ascii="Times" w:eastAsia="Times" w:hAnsi="Times" w:cs="Times"/>
          <w:color w:val="000000"/>
          <w:lang w:eastAsia="en-US" w:bidi="ar-SA"/>
        </w:rPr>
        <w:t>.</w:t>
      </w:r>
    </w:p>
    <w:p w14:paraId="0D44EE70"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Notice</w:t>
      </w:r>
    </w:p>
    <w:p w14:paraId="287C0127" w14:textId="77777777" w:rsidR="007C039E" w:rsidRDefault="007C039E">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All notices, requests, demands or other communications required or permitted by the terms of this Agreement will be given in writing and delivered to the Parties of this Agreement as follows: </w:t>
      </w:r>
    </w:p>
    <w:p w14:paraId="3844ED11" w14:textId="77777777" w:rsidR="007C039E" w:rsidRDefault="007C039E">
      <w:pPr>
        <w:pStyle w:val="outputPageliolli"/>
        <w:numPr>
          <w:ilvl w:val="1"/>
          <w:numId w:val="5"/>
        </w:numPr>
        <w:spacing w:before="240" w:after="360" w:line="360" w:lineRule="atLeast"/>
        <w:ind w:left="1485" w:right="45" w:hanging="267"/>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Adventure Works Cycles</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Twelve Main Street</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Laurel</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NY</w:t>
      </w:r>
      <w:r>
        <w:rPr>
          <w:rFonts w:ascii="Times" w:eastAsia="Times" w:hAnsi="Times" w:cs="Times"/>
          <w:color w:val="000000"/>
          <w:lang w:eastAsia="en-US" w:bidi="ar-SA"/>
        </w:rPr>
        <w:t xml:space="preserve"> </w:t>
      </w:r>
      <w:r w:rsidRPr="005D7A6F">
        <w:rPr>
          <w:rFonts w:ascii="Times" w:eastAsia="Times" w:hAnsi="Times" w:cs="Times"/>
          <w:noProof/>
          <w:color w:val="000000"/>
          <w:lang w:val="en-US" w:eastAsia="en-US" w:bidi="ar-SA"/>
        </w:rPr>
        <w:t>11948</w:t>
      </w:r>
      <w:r>
        <w:rPr>
          <w:rFonts w:ascii="Times" w:eastAsia="Times" w:hAnsi="Times" w:cs="Times"/>
          <w:color w:val="000000"/>
          <w:lang w:val="en-US" w:eastAsia="en-US" w:bidi="ar-SA"/>
        </w:rPr>
        <w:br/>
      </w:r>
    </w:p>
    <w:p w14:paraId="47476BFC" w14:textId="77777777" w:rsidR="007C039E" w:rsidRDefault="007C039E">
      <w:pPr>
        <w:pStyle w:val="outputPageliolli"/>
        <w:numPr>
          <w:ilvl w:val="1"/>
          <w:numId w:val="5"/>
        </w:numPr>
        <w:spacing w:after="360" w:line="360" w:lineRule="atLeast"/>
        <w:ind w:left="1485" w:right="45" w:hanging="280"/>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Debra Berger</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10 Woodgrove Way, Bellevue, WA 98004</w:t>
      </w:r>
      <w:r>
        <w:rPr>
          <w:rFonts w:ascii="Times" w:eastAsia="Times" w:hAnsi="Times" w:cs="Times"/>
          <w:color w:val="000000"/>
          <w:lang w:val="en-US" w:eastAsia="en-US" w:bidi="ar-SA"/>
        </w:rPr>
        <w:br/>
      </w:r>
    </w:p>
    <w:p w14:paraId="1A066EFA" w14:textId="77777777" w:rsidR="007C039E" w:rsidRDefault="007C039E">
      <w:pPr>
        <w:spacing w:before="240" w:after="360" w:line="360" w:lineRule="atLeast"/>
        <w:ind w:left="765" w:right="45"/>
        <w:rPr>
          <w:rFonts w:ascii="Times" w:eastAsia="Times" w:hAnsi="Times" w:cs="Times"/>
          <w:color w:val="000000"/>
          <w:lang w:val="en-US" w:eastAsia="en-US" w:bidi="ar-SA"/>
        </w:rPr>
      </w:pPr>
      <w:r>
        <w:rPr>
          <w:rFonts w:ascii="Times" w:eastAsia="Times" w:hAnsi="Times" w:cs="Times"/>
          <w:color w:val="000000"/>
          <w:lang w:val="en-US" w:eastAsia="en-US" w:bidi="ar-SA"/>
        </w:rPr>
        <w:t xml:space="preserve">or to such other address as any Party may from time to time notify the other. </w:t>
      </w:r>
    </w:p>
    <w:p w14:paraId="03DC2ACA"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Indemnification</w:t>
      </w:r>
    </w:p>
    <w:p w14:paraId="3062432D"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44B7ED3D"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Insurance</w:t>
      </w:r>
    </w:p>
    <w:p w14:paraId="5F151978"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477F0867"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Legal Expenses</w:t>
      </w:r>
    </w:p>
    <w:p w14:paraId="6F724243"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14:paraId="0D65054B"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Modification of Agreement</w:t>
      </w:r>
    </w:p>
    <w:p w14:paraId="7788D8F2"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14:paraId="57F7BFC9"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Time of the Essence</w:t>
      </w:r>
    </w:p>
    <w:p w14:paraId="5685763B"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Time is of the essence in this Agreement. No extension or variation of this Agreement will operate as a waiver of this provision.</w:t>
      </w:r>
    </w:p>
    <w:p w14:paraId="5915AB12"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Assignment</w:t>
      </w:r>
    </w:p>
    <w:p w14:paraId="2F50B21F"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not voluntarily, or by operation of law, assign or otherwise transfer its obligations under this Agreement without the prior written consent of the Client.</w:t>
      </w:r>
    </w:p>
    <w:p w14:paraId="45CE2E4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Entire Agreement</w:t>
      </w:r>
    </w:p>
    <w:p w14:paraId="11D1F332"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agreed that there is no representation, warranty, collateral agreement or condition affecting this Agreement except as expressly provided in this Agreement.</w:t>
      </w:r>
    </w:p>
    <w:p w14:paraId="3E6B8EBE"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Enurement</w:t>
      </w:r>
    </w:p>
    <w:p w14:paraId="3F4FF719"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This Agreement will enure to the benefit of and be binding on the Parties and their respective heirs, executors, administrators, successors and permitted assigns.</w:t>
      </w:r>
    </w:p>
    <w:p w14:paraId="79C75F62"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Titles/Headings</w:t>
      </w:r>
    </w:p>
    <w:p w14:paraId="70A3229E"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Headings are inserted for the convenience of the Parties only and are not to be considered when interpreting this Agreement.</w:t>
      </w:r>
    </w:p>
    <w:p w14:paraId="3D73F68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Gender</w:t>
      </w:r>
    </w:p>
    <w:p w14:paraId="24C50E2E"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Words in the singular mean and include the plural and vice versa. Words in the masculine mean and include the feminine and vice versa.</w:t>
      </w:r>
    </w:p>
    <w:p w14:paraId="36BDC797"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Governing Law</w:t>
      </w:r>
    </w:p>
    <w:p w14:paraId="299EAD45"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4769F97F"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Severability</w:t>
      </w:r>
    </w:p>
    <w:p w14:paraId="47955746"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474205FA"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Waiver</w:t>
      </w:r>
    </w:p>
    <w:p w14:paraId="4AEC10BA"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14:paraId="5D4A7F4B" w14:textId="77777777" w:rsidR="007C039E" w:rsidRDefault="007C039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WITNESS WHEREOF</w:t>
      </w:r>
      <w:r>
        <w:rPr>
          <w:rFonts w:ascii="Times" w:eastAsia="Times" w:hAnsi="Times" w:cs="Times"/>
          <w:color w:val="000000"/>
          <w:lang w:val="en-US" w:eastAsia="en-US" w:bidi="ar-SA"/>
        </w:rPr>
        <w:t xml:space="preserve"> the Parties have duly affixed their signatures under hand and seal on </w:t>
      </w:r>
      <w:r w:rsidRPr="005D7A6F">
        <w:rPr>
          <w:rFonts w:ascii="Times" w:eastAsia="Times" w:hAnsi="Times" w:cs="Times"/>
          <w:noProof/>
          <w:color w:val="000000"/>
          <w:lang w:val="en-US" w:eastAsia="en-US" w:bidi="ar-SA"/>
        </w:rPr>
        <w:t>January 1, 2015</w:t>
      </w:r>
      <w:r>
        <w:rPr>
          <w:rFonts w:ascii="Times" w:eastAsia="Times" w:hAnsi="Times" w:cs="Times"/>
          <w:color w:val="000000"/>
          <w:lang w:val="en-US" w:eastAsia="en-US" w:bidi="ar-SA"/>
        </w:rPr>
        <w:t>.  </w:t>
      </w:r>
    </w:p>
    <w:p w14:paraId="0E024447" w14:textId="77777777" w:rsidR="007C039E" w:rsidRDefault="007C039E">
      <w:pPr>
        <w:spacing w:before="100"/>
        <w:ind w:left="45" w:right="45"/>
        <w:rPr>
          <w:color w:val="000000"/>
          <w:lang w:val="en-US" w:eastAsia="en-US" w:bidi="ar-SA"/>
        </w:rPr>
      </w:pPr>
      <w:r>
        <w:rPr>
          <w:color w:val="000000"/>
          <w:lang w:val="en-US" w:eastAsia="en-US" w:bidi="ar-SA"/>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7C039E" w14:paraId="0246299C"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08021E14" w14:textId="77777777" w:rsidR="007C039E" w:rsidRPr="00C448D1" w:rsidRDefault="007C039E" w:rsidP="00C448D1">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5448A747" w14:textId="77777777" w:rsidR="007C039E" w:rsidRPr="00C448D1" w:rsidRDefault="007C039E" w:rsidP="00C448D1">
            <w:pPr>
              <w:pStyle w:val="bodytdpnth-child1"/>
              <w:keepNext/>
              <w:spacing w:after="20" w:line="360" w:lineRule="atLeast"/>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Adventure Works Cycles</w:t>
            </w:r>
            <w:r w:rsidRPr="00C448D1">
              <w:rPr>
                <w:rFonts w:ascii="Times" w:eastAsia="Times" w:hAnsi="Times" w:cs="Times"/>
                <w:color w:val="000000"/>
                <w:lang w:val="en-US" w:eastAsia="en-US" w:bidi="ar-SA"/>
              </w:rPr>
              <w:br/>
            </w:r>
            <w:r w:rsidRPr="00C448D1">
              <w:rPr>
                <w:rFonts w:ascii="Times" w:eastAsia="Times" w:hAnsi="Times" w:cs="Times"/>
                <w:color w:val="000000"/>
                <w:lang w:val="en-US" w:eastAsia="en-US" w:bidi="ar-SA"/>
              </w:rPr>
              <w:br/>
              <w:t xml:space="preserve">Per:____________________________ (Seal) </w:t>
            </w:r>
          </w:p>
        </w:tc>
      </w:tr>
      <w:tr w:rsidR="007C039E" w14:paraId="71B0C067"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58B6FED7" w14:textId="77777777" w:rsidR="007C039E" w:rsidRPr="00C448D1" w:rsidRDefault="007C039E" w:rsidP="00C448D1">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7F5B6EA6" w14:textId="77777777" w:rsidR="007C039E" w:rsidRPr="00C448D1" w:rsidRDefault="007C039E" w:rsidP="00C448D1">
            <w:pPr>
              <w:pStyle w:val="bodytdpnth-child1"/>
              <w:spacing w:after="20" w:line="360" w:lineRule="atLeast"/>
              <w:rPr>
                <w:rFonts w:ascii="Times" w:eastAsia="Times" w:hAnsi="Times" w:cs="Times"/>
                <w:color w:val="000000"/>
                <w:lang w:val="en-US" w:eastAsia="en-US" w:bidi="ar-SA"/>
              </w:rPr>
            </w:pPr>
            <w:r w:rsidRPr="00C448D1">
              <w:rPr>
                <w:rFonts w:ascii="Times" w:eastAsia="Times" w:hAnsi="Times" w:cs="Times"/>
                <w:color w:val="000000"/>
                <w:lang w:val="en-US" w:eastAsia="en-US" w:bidi="ar-SA"/>
              </w:rPr>
              <w:t>_______________________________</w:t>
            </w:r>
            <w:r w:rsidRPr="00C448D1">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Debra Berger</w:t>
            </w:r>
          </w:p>
        </w:tc>
      </w:tr>
    </w:tbl>
    <w:p w14:paraId="24D2110D" w14:textId="77777777" w:rsidR="00BA331B" w:rsidRPr="007C039E" w:rsidRDefault="00BA331B" w:rsidP="007C039E">
      <w:bookmarkStart w:id="0" w:name="_GoBack"/>
      <w:bookmarkEnd w:id="0"/>
    </w:p>
    <w:sectPr w:rsidR="00BA331B" w:rsidRPr="007C039E" w:rsidSect="007C039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B18C2B" w14:textId="77777777" w:rsidR="007C039E" w:rsidRDefault="007C039E">
      <w:r>
        <w:separator/>
      </w:r>
    </w:p>
  </w:endnote>
  <w:endnote w:type="continuationSeparator" w:id="0">
    <w:p w14:paraId="5A415AC8" w14:textId="77777777" w:rsidR="007C039E" w:rsidRDefault="007C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05BF7"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6D2196CF" w14:textId="77777777">
      <w:trPr>
        <w:cantSplit/>
      </w:trPr>
      <w:tc>
        <w:tcPr>
          <w:tcW w:w="3300" w:type="pct"/>
          <w:tcBorders>
            <w:top w:val="nil"/>
            <w:left w:val="nil"/>
            <w:bottom w:val="nil"/>
            <w:right w:val="nil"/>
          </w:tcBorders>
          <w:vAlign w:val="bottom"/>
        </w:tcPr>
        <w:p w14:paraId="2E9D18CD"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5BCD46CA"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3CA384D3"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9A334"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06016" w14:textId="77777777" w:rsidR="007C039E" w:rsidRDefault="007C039E">
      <w:r>
        <w:separator/>
      </w:r>
    </w:p>
  </w:footnote>
  <w:footnote w:type="continuationSeparator" w:id="0">
    <w:p w14:paraId="1B4DC829" w14:textId="77777777" w:rsidR="007C039E" w:rsidRDefault="007C0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D4D5A"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6ACFA"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25F68"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7C039E"/>
    <w:rsid w:val="00802B33"/>
    <w:rsid w:val="00BA331B"/>
    <w:rsid w:val="00C11686"/>
    <w:rsid w:val="00C448D1"/>
    <w:rsid w:val="00CC52E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607D2"/>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ntract" ma:contentTypeID="0x010100BC3D85E0F9B4C84B8F90F3B962AB655A00D4912F2C3145584CB9C711A1A3FAE114" ma:contentTypeVersion="5" ma:contentTypeDescription="Create a new document." ma:contentTypeScope="" ma:versionID="8e0f6d7458a12b4ea35c81f5fc1430ad">
  <xsd:schema xmlns:xsd="http://www.w3.org/2001/XMLSchema" xmlns:xs="http://www.w3.org/2001/XMLSchema" xmlns:p="http://schemas.microsoft.com/office/2006/metadata/properties" xmlns:ns2="839406d1-cc74-48ae-a7f4-fb51fee100fa" targetNamespace="http://schemas.microsoft.com/office/2006/metadata/properties" ma:root="true" ma:fieldsID="73b53ac3414d6bab9fd017cf51ec9480" ns2:_="">
    <xsd:import namespace="839406d1-cc74-48ae-a7f4-fb51fee100fa"/>
    <xsd:element name="properties">
      <xsd:complexType>
        <xsd:sequence>
          <xsd:element name="documentManagement">
            <xsd:complexType>
              <xsd:all>
                <xsd:element ref="ns2:Client" minOccurs="0"/>
                <xsd:element ref="ns2:Contractor" minOccurs="0"/>
                <xsd:element ref="ns2:Fee_x0020_Amount" minOccurs="0"/>
                <xsd:element ref="ns2:Service_x0020_Provided" minOccurs="0"/>
                <xsd:element ref="ns2:Client_x0020_Address" minOccurs="0"/>
                <xsd:element ref="ns2:Contractor_x0020_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406d1-cc74-48ae-a7f4-fb51fee100fa" elementFormDefault="qualified">
    <xsd:import namespace="http://schemas.microsoft.com/office/2006/documentManagement/types"/>
    <xsd:import namespace="http://schemas.microsoft.com/office/infopath/2007/PartnerControls"/>
    <xsd:element name="Client" ma:index="8" nillable="true" ma:displayName="Client" ma:internalName="Client">
      <xsd:simpleType>
        <xsd:restriction base="dms:Text"/>
      </xsd:simpleType>
    </xsd:element>
    <xsd:element name="Contractor" ma:index="9" nillable="true" ma:displayName="Contractor" ma:internalName="Contractor">
      <xsd:simpleType>
        <xsd:restriction base="dms:Text"/>
      </xsd:simpleType>
    </xsd:element>
    <xsd:element name="Fee_x0020_Amount" ma:index="10" nillable="true" ma:displayName="Fee Amount" ma:internalName="Fee_x0020_Amount">
      <xsd:simpleType>
        <xsd:restriction base="dms:Number"/>
      </xsd:simpleType>
    </xsd:element>
    <xsd:element name="Service_x0020_Provided" ma:index="11" nillable="true" ma:displayName="Service Provided" ma:internalName="Service_x0020_Provided">
      <xsd:simpleType>
        <xsd:restriction base="dms:Text"/>
      </xsd:simpleType>
    </xsd:element>
    <xsd:element name="Client_x0020_Address" ma:index="12" nillable="true" ma:displayName="Client Address" ma:internalName="Client_x0020_Address">
      <xsd:simpleType>
        <xsd:restriction base="dms:Text"/>
      </xsd:simpleType>
    </xsd:element>
    <xsd:element name="Contractor_x0020_Address" ma:index="13" nillable="true" ma:displayName="Contractor Address" ma:internalName="Contractor_x0020_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ractor xmlns="839406d1-cc74-48ae-a7f4-fb51fee100fa">Debra Berger</Contractor>
    <Service_x0020_Provided xmlns="839406d1-cc74-48ae-a7f4-fb51fee100fa">Marketing</Service_x0020_Provided>
    <Fee_x0020_Amount xmlns="839406d1-cc74-48ae-a7f4-fb51fee100fa">90000</Fee_x0020_Amount>
    <Contractor_x0020_Address xmlns="839406d1-cc74-48ae-a7f4-fb51fee100fa">10 Woodgrove Way, Bellevue, WA 98004</Contractor_x0020_Address>
    <Client_x0020_Address xmlns="839406d1-cc74-48ae-a7f4-fb51fee100fa">Twelve Main Street,  NY, 11948</Client_x0020_Address>
    <Client xmlns="839406d1-cc74-48ae-a7f4-fb51fee100fa">Adventure Works Cycles</Client>
  </documentManagement>
</p:properties>
</file>

<file path=customXml/item4.xml><?xml version="1.0" encoding="utf-8"?>
<?mso-contentType ?>
<ModelId xmlns="http://schemas.microsoft.com/sharepoint/v3/machinelearning/modelid">
  <ModelDriveId>b!xII-Yv_y-E-ZXj6IYPqTG9EGlIN0zK5Ip_T7Uf7hAPrNs1rQfbudQrC1yJR6pcK9</ModelDriveId>
  <ModelObjectId>01N6PSWWDZMIHSPSBCFJALWKOI4HIUBEDH</ModelObjectId>
  <ModelTypeInternalName>DocumentUnderstanding</ModelTypeInternalName>
</ModelId>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92499D9C-39B8-4CC9-B237-A3AB08EA086F}"/>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customXml/itemProps4.xml><?xml version="1.0" encoding="utf-8"?>
<ds:datastoreItem xmlns:ds="http://schemas.openxmlformats.org/officeDocument/2006/customXml" ds:itemID="{F978C338-9A96-4649-9B54-A6F7B1FD1FE1}"/>
</file>

<file path=docProps/app.xml><?xml version="1.0" encoding="utf-8"?>
<Properties xmlns="http://schemas.openxmlformats.org/officeDocument/2006/extended-properties" xmlns:vt="http://schemas.openxmlformats.org/officeDocument/2006/docPropsVTypes">
  <Template>Normal.dotm</Template>
  <TotalTime>0</TotalTime>
  <Pages>3</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Chris McNulty</cp:lastModifiedBy>
  <cp:revision>1</cp:revision>
  <cp:lastPrinted>1601-01-01T00:00:00Z</cp:lastPrinted>
  <dcterms:created xsi:type="dcterms:W3CDTF">2020-02-27T17:40:00Z</dcterms:created>
  <dcterms:modified xsi:type="dcterms:W3CDTF">2020-02-27T17:40:00Z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0x010100BC3D85E0F9B4C84B8F90F3B962AB655A00D4912F2C3145584CB9C711A1A3FAE114</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2021-05-11T08:09:30Z</vt:filetime>
  </property>
  <property fmtid="{D5CDD505-2E9C-101B-9397-08002B2CF9AE}" pid="17" name="_ModelId">
    <vt:lpwstr>270f6279-22c8-402a-bb29-c8e1d1409067</vt:lpwstr>
  </property>
  <property fmtid="{D5CDD505-2E9C-101B-9397-08002B2CF9AE}" pid="24" name="PrimeModelURL">
    <vt:lpwstr>, </vt:lpwstr>
  </property>
  <property fmtid="{D5CDD505-2E9C-101B-9397-08002B2CF9AE}" pid="27" name="Status">
    <vt:lpwstr>In review</vt:lpwstr>
  </property>
  <property fmtid="{D5CDD505-2E9C-101B-9397-08002B2CF9AE}" pid="30" name="ContractID">
    <vt:lpwstr>CON-64</vt:lpwstr>
  </property>
</Properties>
</file>